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59" w:lineRule="auto"/>
        <w:ind w:left="0" w:firstLine="0"/>
      </w:pPr>
      <w:r>
        <w:rPr>
          <w:b/>
          <w:sz w:val="28"/>
          <w:szCs w:val="28"/>
        </w:rPr>
        <w:t>Debojyoti Banerjee</w:t>
      </w:r>
    </w:p>
    <w:p>
      <w:pPr>
        <w:spacing w:after="0" w:line="259" w:lineRule="auto"/>
        <w:ind w:left="0" w:firstLine="0"/>
      </w:pPr>
      <w:r>
        <w:t>E-mail</w:t>
      </w:r>
      <w:r>
        <w:rPr>
          <w:rFonts w:ascii="Gautami" w:hAnsi="Gautami" w:eastAsia="Gautami" w:cs="Gautami"/>
        </w:rPr>
        <w:t>​</w:t>
      </w:r>
      <w:r>
        <w:rPr>
          <w:b/>
        </w:rPr>
        <w:t xml:space="preserve"> : </w:t>
      </w:r>
      <w:r>
        <w:fldChar w:fldCharType="begin"/>
      </w:r>
      <w:r>
        <w:instrText xml:space="preserve"> HYPERLINK "mailto:debajyoti935@gmail.com" </w:instrText>
      </w:r>
      <w:r>
        <w:fldChar w:fldCharType="separate"/>
      </w:r>
      <w:r>
        <w:rPr>
          <w:b/>
          <w:color w:val="0000FF"/>
          <w:u w:val="single"/>
        </w:rPr>
        <w:t>debojyoti935@gmail.com</w:t>
      </w:r>
      <w:r>
        <w:fldChar w:fldCharType="end"/>
      </w:r>
    </w:p>
    <w:p>
      <w:pPr>
        <w:spacing w:after="0" w:line="259" w:lineRule="auto"/>
        <w:ind w:left="0" w:firstLine="0"/>
      </w:pPr>
      <w:r>
        <w:t>Garbhabani Lane Mouchak Play Ground Kol-114</w:t>
      </w:r>
    </w:p>
    <w:p>
      <w:pPr>
        <w:spacing w:after="96" w:line="259" w:lineRule="auto"/>
        <w:ind w:left="-5" w:hanging="10"/>
      </w:pPr>
      <w:r>
        <w:t>Mob :- +91 7980352487</w:t>
      </w:r>
    </w:p>
    <w:p>
      <w:pPr>
        <w:spacing w:after="0" w:line="581" w:lineRule="auto"/>
        <w:ind w:left="0" w:firstLine="0"/>
      </w:pPr>
      <w:r>
        <w:t>__________________________________________________________________________________________________</w:t>
      </w:r>
      <w:r>
        <w:rPr>
          <w:rFonts w:ascii="Gautami" w:hAnsi="Gautami" w:eastAsia="Gautami" w:cs="Gautami"/>
          <w:u w:val="single"/>
        </w:rPr>
        <w:t xml:space="preserve">​       </w:t>
      </w:r>
      <w:r>
        <w:rPr>
          <w:b/>
          <w:sz w:val="24"/>
          <w:szCs w:val="24"/>
          <w:u w:val="single"/>
        </w:rPr>
        <w:t xml:space="preserve">Career Objective </w:t>
      </w:r>
    </w:p>
    <w:p>
      <w:pPr>
        <w:spacing w:line="472" w:lineRule="auto"/>
        <w:ind w:left="-5" w:hanging="10"/>
      </w:pPr>
      <w:r>
        <w:t xml:space="preserve">To succeed in an environment of growth and excellence and earn a job which provides me job satisfaction and self-development and help me achieve personal as well as organizational goals. </w:t>
      </w:r>
    </w:p>
    <w:p>
      <w:pPr>
        <w:spacing w:after="0" w:line="259" w:lineRule="auto"/>
        <w:ind w:left="0" w:firstLine="0"/>
      </w:pPr>
      <w:r>
        <w:t xml:space="preserve"> </w:t>
      </w:r>
    </w:p>
    <w:p>
      <w:pPr>
        <w:pStyle w:val="2"/>
        <w:ind w:left="-5" w:hanging="10"/>
        <w:rPr>
          <w:sz w:val="24"/>
          <w:szCs w:val="24"/>
        </w:rPr>
      </w:pPr>
      <w:r>
        <w:rPr>
          <w:sz w:val="24"/>
          <w:szCs w:val="24"/>
        </w:rPr>
        <w:t>Experiences Details</w:t>
      </w:r>
      <w:r>
        <w:rPr>
          <w:b w:val="0"/>
          <w:sz w:val="24"/>
          <w:szCs w:val="24"/>
          <w:u w:val="none"/>
        </w:rPr>
        <w:t xml:space="preserve"> </w:t>
      </w:r>
    </w:p>
    <w:p>
      <w:pPr>
        <w:spacing w:after="0" w:line="259" w:lineRule="auto"/>
        <w:ind w:left="0" w:firstLine="0"/>
      </w:pPr>
      <w:r>
        <w:t xml:space="preserve"> </w:t>
      </w:r>
    </w:p>
    <w:p>
      <w:pPr>
        <w:spacing w:after="0" w:line="259" w:lineRule="auto"/>
        <w:ind w:left="0" w:firstLine="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FUSION BPO </w:t>
      </w:r>
    </w:p>
    <w:p>
      <w:pPr>
        <w:spacing w:after="0" w:line="259" w:lineRule="auto"/>
        <w:ind w:left="0" w:firstLine="0"/>
        <w:rPr>
          <w:b/>
          <w:sz w:val="24"/>
          <w:szCs w:val="24"/>
          <w:u w:val="single"/>
        </w:rPr>
      </w:pPr>
    </w:p>
    <w:p>
      <w:pPr>
        <w:spacing w:after="0" w:line="259" w:lineRule="auto"/>
        <w:ind w:left="0" w:firstLine="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  <w:lang w:val="en-US"/>
        </w:rPr>
        <w:t>March 2021- Aug 2023</w:t>
      </w:r>
    </w:p>
    <w:p>
      <w:pPr>
        <w:spacing w:after="0" w:line="259" w:lineRule="auto"/>
        <w:ind w:left="0" w:firstLine="0"/>
        <w:rPr>
          <w:sz w:val="24"/>
          <w:szCs w:val="24"/>
        </w:rPr>
      </w:pPr>
    </w:p>
    <w:p>
      <w:pPr>
        <w:spacing w:after="0" w:line="259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Joined as a Customer Support Executive and through IJP Promoted as a team Leader and looking after OYO SIG form 1 year as a Team Leader and OYO international from ⅕ Year.</w:t>
      </w:r>
    </w:p>
    <w:p>
      <w:pPr>
        <w:spacing w:after="0" w:line="259" w:lineRule="auto"/>
        <w:ind w:left="0" w:firstLine="0"/>
        <w:rPr>
          <w:sz w:val="24"/>
          <w:szCs w:val="24"/>
        </w:rPr>
      </w:pPr>
    </w:p>
    <w:p>
      <w:pPr>
        <w:spacing w:after="0" w:line="259" w:lineRule="auto"/>
        <w:ind w:left="0" w:firstLine="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Maxicus by Kochar tech</w:t>
      </w:r>
    </w:p>
    <w:p>
      <w:pPr>
        <w:spacing w:after="0" w:line="259" w:lineRule="auto"/>
        <w:ind w:left="0" w:firstLine="0"/>
        <w:rPr>
          <w:b/>
          <w:sz w:val="24"/>
          <w:szCs w:val="24"/>
          <w:u w:val="single"/>
        </w:rPr>
      </w:pPr>
    </w:p>
    <w:p>
      <w:pPr>
        <w:spacing w:after="0" w:line="259" w:lineRule="auto"/>
        <w:ind w:left="0" w:firstLine="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  <w:lang w:val="en-US"/>
        </w:rPr>
        <w:t xml:space="preserve">Sep 2023- Ongoing </w:t>
      </w:r>
    </w:p>
    <w:p>
      <w:pPr>
        <w:spacing w:after="0" w:line="259" w:lineRule="auto"/>
        <w:ind w:left="0" w:firstLine="0"/>
        <w:rPr>
          <w:b/>
          <w:sz w:val="24"/>
          <w:szCs w:val="24"/>
          <w:u w:val="single"/>
        </w:rPr>
      </w:pPr>
    </w:p>
    <w:p>
      <w:pPr>
        <w:spacing w:after="0" w:line="259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Joined as a Senior Team leader in Swiggy Instamart.</w:t>
      </w:r>
    </w:p>
    <w:p>
      <w:pPr>
        <w:spacing w:after="0" w:line="259" w:lineRule="auto"/>
        <w:ind w:left="0" w:firstLine="0"/>
        <w:rPr>
          <w:b/>
        </w:rPr>
      </w:pPr>
    </w:p>
    <w:p>
      <w:pPr>
        <w:pStyle w:val="2"/>
        <w:ind w:left="-5" w:hanging="10"/>
        <w:rPr>
          <w:b w:val="0"/>
          <w:u w:val="none"/>
        </w:rPr>
      </w:pPr>
      <w:r>
        <w:t>Key Responsibilities</w:t>
      </w:r>
      <w:r>
        <w:rPr>
          <w:b w:val="0"/>
          <w:u w:val="none"/>
        </w:rPr>
        <w:t xml:space="preserve">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59" w:lineRule="auto"/>
        <w:ind w:left="0" w:firstLine="0"/>
      </w:pP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59" w:lineRule="auto"/>
        <w:ind w:left="795" w:hanging="360"/>
      </w:pPr>
      <w:r>
        <w:t>Maintaining a benchmark in terms of achieving goals set by the client and the process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59" w:lineRule="auto"/>
        <w:ind w:left="795" w:hanging="360"/>
      </w:pPr>
      <w:r>
        <w:t>Always trying to be a performer by setting an example</w:t>
      </w:r>
    </w:p>
    <w:p>
      <w:pPr>
        <w:spacing w:after="97" w:line="259" w:lineRule="auto"/>
        <w:ind w:left="0" w:firstLine="0"/>
      </w:pPr>
    </w:p>
    <w:p>
      <w:pPr>
        <w:pStyle w:val="2"/>
        <w:ind w:left="-5" w:hanging="10"/>
      </w:pPr>
      <w:r>
        <w:t>Basic Responsibilities</w:t>
      </w:r>
      <w:r>
        <w:rPr>
          <w:b w:val="0"/>
          <w:u w:val="none"/>
        </w:rPr>
        <w:t xml:space="preserve"> </w:t>
      </w:r>
    </w:p>
    <w:p>
      <w:pPr>
        <w:spacing w:after="97" w:line="259" w:lineRule="auto"/>
        <w:ind w:left="0" w:firstLine="0"/>
      </w:pPr>
      <w:r>
        <w:t xml:space="preserve">  </w:t>
      </w:r>
    </w:p>
    <w:p>
      <w:pPr>
        <w:numPr>
          <w:ilvl w:val="0"/>
          <w:numId w:val="2"/>
        </w:numPr>
        <w:spacing w:after="97" w:line="259" w:lineRule="auto"/>
        <w:ind w:left="3060" w:hanging="360"/>
      </w:pPr>
      <w:r>
        <w:t xml:space="preserve">Internal &amp; External CQ to be maintained &gt; 85%. </w:t>
      </w:r>
    </w:p>
    <w:p>
      <w:pPr>
        <w:numPr>
          <w:ilvl w:val="0"/>
          <w:numId w:val="2"/>
        </w:numPr>
        <w:ind w:left="3060" w:hanging="360"/>
      </w:pPr>
      <w:r>
        <w:t xml:space="preserve">To lay down training requirements based on the call monitoring. </w:t>
      </w:r>
    </w:p>
    <w:p>
      <w:pPr>
        <w:numPr>
          <w:ilvl w:val="0"/>
          <w:numId w:val="2"/>
        </w:numPr>
        <w:ind w:left="3060" w:hanging="360"/>
      </w:pPr>
      <w:r>
        <w:t>Lead the team to the process described way to achieve goal to improve myself and the team as well.</w:t>
      </w:r>
    </w:p>
    <w:p>
      <w:pPr>
        <w:numPr>
          <w:ilvl w:val="0"/>
          <w:numId w:val="2"/>
        </w:numPr>
        <w:ind w:left="3060" w:hanging="360"/>
        <w:rPr>
          <w:u w:val="none"/>
        </w:rPr>
      </w:pPr>
      <w:r>
        <w:t>Deliver CSAT target as per the client requirement.</w:t>
      </w:r>
      <w:bookmarkStart w:id="2" w:name="_GoBack"/>
      <w:bookmarkEnd w:id="2"/>
    </w:p>
    <w:p>
      <w:pPr>
        <w:ind w:left="3060" w:firstLine="0"/>
      </w:pPr>
    </w:p>
    <w:p>
      <w:pPr>
        <w:spacing w:after="0" w:line="259" w:lineRule="auto"/>
        <w:ind w:left="0" w:firstLine="0"/>
      </w:pPr>
    </w:p>
    <w:p>
      <w:pPr>
        <w:pStyle w:val="2"/>
        <w:ind w:left="-5" w:hanging="10"/>
      </w:pPr>
      <w:r>
        <w:t>Key Responsibilities</w:t>
      </w:r>
      <w:r>
        <w:rPr>
          <w:b w:val="0"/>
          <w:u w:val="none"/>
        </w:rPr>
        <w:t xml:space="preserve"> </w:t>
      </w:r>
    </w:p>
    <w:p>
      <w:pPr>
        <w:spacing w:after="97" w:line="259" w:lineRule="auto"/>
        <w:ind w:left="0" w:firstLine="0"/>
      </w:pPr>
      <w:r>
        <w:t xml:space="preserve">  </w:t>
      </w:r>
    </w:p>
    <w:p>
      <w:pPr>
        <w:numPr>
          <w:ilvl w:val="0"/>
          <w:numId w:val="3"/>
        </w:numPr>
        <w:ind w:left="2160" w:hanging="360"/>
      </w:pPr>
      <w:r>
        <w:t>Maintain the basic KPI and KRA of the process like shrinkage, attrition.</w:t>
      </w:r>
    </w:p>
    <w:p>
      <w:pPr>
        <w:numPr>
          <w:ilvl w:val="0"/>
          <w:numId w:val="3"/>
        </w:numPr>
        <w:ind w:left="2160" w:hanging="360"/>
      </w:pPr>
      <w:r>
        <w:t>Driving to the set goals given by process.</w:t>
      </w:r>
    </w:p>
    <w:p>
      <w:pPr>
        <w:numPr>
          <w:ilvl w:val="0"/>
          <w:numId w:val="3"/>
        </w:numPr>
        <w:ind w:left="2160" w:hanging="360"/>
      </w:pPr>
      <w:r>
        <w:t>Maintain the basic hygiene of the process in the Client given way.</w:t>
      </w:r>
    </w:p>
    <w:p>
      <w:pPr>
        <w:spacing w:after="96" w:line="259" w:lineRule="auto"/>
        <w:ind w:left="0" w:firstLine="0"/>
      </w:pPr>
    </w:p>
    <w:p>
      <w:pPr>
        <w:spacing w:after="96" w:line="259" w:lineRule="auto"/>
        <w:ind w:left="0" w:firstLine="0"/>
      </w:pPr>
    </w:p>
    <w:p>
      <w:pPr>
        <w:pStyle w:val="2"/>
        <w:ind w:left="-5" w:hanging="10"/>
        <w:rPr>
          <w:b w:val="0"/>
          <w:u w:val="none"/>
        </w:rPr>
      </w:pPr>
      <w:r>
        <w:t>Educational Qualifications</w:t>
      </w:r>
      <w:r>
        <w:rPr>
          <w:b w:val="0"/>
          <w:u w:val="none"/>
        </w:rPr>
        <w:t xml:space="preserve"> </w:t>
      </w:r>
    </w:p>
    <w:p/>
    <w:tbl>
      <w:tblPr>
        <w:tblStyle w:val="14"/>
        <w:tblW w:w="8528" w:type="dxa"/>
        <w:tblInd w:w="14" w:type="dxa"/>
        <w:tblLayout w:type="fixed"/>
        <w:tblCellMar>
          <w:top w:w="67" w:type="dxa"/>
          <w:left w:w="46" w:type="dxa"/>
          <w:bottom w:w="0" w:type="dxa"/>
          <w:right w:w="68" w:type="dxa"/>
        </w:tblCellMar>
      </w:tblPr>
      <w:tblGrid>
        <w:gridCol w:w="2475"/>
        <w:gridCol w:w="3533"/>
        <w:gridCol w:w="2520"/>
      </w:tblGrid>
      <w:tr>
        <w:tblPrEx>
          <w:tblCellMar>
            <w:top w:w="67" w:type="dxa"/>
            <w:left w:w="46" w:type="dxa"/>
            <w:bottom w:w="0" w:type="dxa"/>
            <w:right w:w="6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after="0" w:line="259" w:lineRule="auto"/>
              <w:ind w:left="0" w:right="16" w:firstLine="0"/>
              <w:jc w:val="center"/>
            </w:pPr>
            <w:r>
              <w:rPr>
                <w:b/>
              </w:rPr>
              <w:t>Qualifications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</w:rPr>
              <w:t>Board/University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after="0" w:line="259" w:lineRule="auto"/>
              <w:ind w:left="0" w:right="32" w:firstLine="0"/>
              <w:jc w:val="center"/>
            </w:pPr>
            <w:r>
              <w:rPr>
                <w:b/>
              </w:rPr>
              <w:t>Year of Passing</w:t>
            </w:r>
          </w:p>
        </w:tc>
      </w:tr>
      <w:tr>
        <w:tblPrEx>
          <w:tblCellMar>
            <w:top w:w="67" w:type="dxa"/>
            <w:left w:w="46" w:type="dxa"/>
            <w:bottom w:w="0" w:type="dxa"/>
            <w:right w:w="6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after="0" w:line="259" w:lineRule="auto"/>
              <w:ind w:left="0" w:right="12" w:firstLine="0"/>
              <w:jc w:val="center"/>
            </w:pPr>
            <w:r>
              <w:t>Secondary Exam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after="0" w:line="259" w:lineRule="auto"/>
              <w:ind w:left="0" w:right="29" w:firstLine="0"/>
              <w:jc w:val="center"/>
            </w:pPr>
            <w:r>
              <w:t>W.B.B.S. E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after="0" w:line="259" w:lineRule="auto"/>
              <w:ind w:left="0" w:right="26" w:firstLine="0"/>
              <w:jc w:val="center"/>
            </w:pPr>
            <w:r>
              <w:t>2015</w:t>
            </w:r>
          </w:p>
        </w:tc>
      </w:tr>
      <w:tr>
        <w:tblPrEx>
          <w:tblCellMar>
            <w:top w:w="67" w:type="dxa"/>
            <w:left w:w="46" w:type="dxa"/>
            <w:bottom w:w="0" w:type="dxa"/>
            <w:right w:w="6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after="0" w:line="259" w:lineRule="auto"/>
              <w:ind w:left="0" w:right="27" w:firstLine="0"/>
              <w:jc w:val="center"/>
            </w:pPr>
            <w:r>
              <w:t>Intermediate (12</w:t>
            </w:r>
            <w:r>
              <w:rPr>
                <w:rFonts w:ascii="Gautami" w:hAnsi="Gautami" w:eastAsia="Gautami" w:cs="Gautami"/>
              </w:rPr>
              <w:t>​</w:t>
            </w:r>
            <w:r>
              <w:rPr>
                <w:vertAlign w:val="superscript"/>
              </w:rPr>
              <w:t>th</w:t>
            </w:r>
            <w:r>
              <w:rPr>
                <w:rFonts w:ascii="Gautami" w:hAnsi="Gautami" w:eastAsia="Gautami" w:cs="Gautami"/>
                <w:sz w:val="12"/>
                <w:szCs w:val="12"/>
              </w:rPr>
              <w:t>​</w:t>
            </w:r>
            <w:r>
              <w:t>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after="0" w:line="259" w:lineRule="auto"/>
              <w:ind w:left="0" w:right="29" w:firstLine="0"/>
              <w:jc w:val="center"/>
            </w:pPr>
            <w:r>
              <w:t>W.B.C.H.S. E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after="0" w:line="259" w:lineRule="auto"/>
              <w:ind w:left="0" w:right="18" w:firstLine="0"/>
              <w:jc w:val="center"/>
            </w:pPr>
            <w:r>
              <w:t>2017</w:t>
            </w:r>
          </w:p>
        </w:tc>
      </w:tr>
      <w:tr>
        <w:tblPrEx>
          <w:tblCellMar>
            <w:top w:w="67" w:type="dxa"/>
            <w:left w:w="46" w:type="dxa"/>
            <w:bottom w:w="0" w:type="dxa"/>
            <w:right w:w="6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after="0" w:line="259" w:lineRule="auto"/>
              <w:ind w:left="0" w:right="16" w:firstLine="0"/>
              <w:jc w:val="center"/>
            </w:pPr>
            <w:r>
              <w:t>Graduation (B.A.)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after="0" w:line="259" w:lineRule="auto"/>
              <w:ind w:left="0" w:right="15" w:firstLine="0"/>
              <w:jc w:val="center"/>
            </w:pPr>
            <w:r>
              <w:t>C.U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after="0" w:line="259" w:lineRule="auto"/>
              <w:ind w:left="0" w:right="32" w:firstLine="0"/>
              <w:jc w:val="center"/>
            </w:pPr>
            <w:r>
              <w:t>2020</w:t>
            </w:r>
          </w:p>
        </w:tc>
      </w:tr>
    </w:tbl>
    <w:p>
      <w:pPr>
        <w:spacing w:after="96" w:line="259" w:lineRule="auto"/>
        <w:ind w:left="0" w:firstLine="0"/>
      </w:pPr>
      <w:r>
        <w:t xml:space="preserve"> </w:t>
      </w:r>
    </w:p>
    <w:p>
      <w:pPr>
        <w:pStyle w:val="4"/>
        <w:ind w:firstLine="10"/>
      </w:pPr>
      <w:r>
        <w:t>Major Strength</w:t>
      </w:r>
      <w:r>
        <w:rPr>
          <w:u w:val="none"/>
        </w:rPr>
        <w:t xml:space="preserve"> </w:t>
      </w:r>
    </w:p>
    <w:p>
      <w:pPr>
        <w:spacing w:after="0" w:line="259" w:lineRule="auto"/>
        <w:ind w:left="0" w:firstLine="0"/>
      </w:pPr>
      <w:r>
        <w:t xml:space="preserve"> </w:t>
      </w:r>
    </w:p>
    <w:p>
      <w:pPr>
        <w:numPr>
          <w:ilvl w:val="0"/>
          <w:numId w:val="4"/>
        </w:numPr>
        <w:spacing w:after="10"/>
        <w:ind w:left="1146" w:hanging="410"/>
      </w:pPr>
      <w:r>
        <w:t xml:space="preserve">Goal oriented, </w:t>
      </w:r>
    </w:p>
    <w:p>
      <w:pPr>
        <w:numPr>
          <w:ilvl w:val="0"/>
          <w:numId w:val="4"/>
        </w:numPr>
        <w:spacing w:after="10"/>
        <w:ind w:left="1146" w:hanging="410"/>
      </w:pPr>
      <w:r>
        <w:t xml:space="preserve">Committed, hardworking and quick learner, </w:t>
      </w:r>
    </w:p>
    <w:p>
      <w:pPr>
        <w:numPr>
          <w:ilvl w:val="0"/>
          <w:numId w:val="4"/>
        </w:numPr>
        <w:spacing w:after="10"/>
        <w:ind w:left="1146" w:hanging="410"/>
      </w:pPr>
      <w:r>
        <w:t xml:space="preserve">Good communication skills. </w:t>
      </w:r>
    </w:p>
    <w:p>
      <w:pPr>
        <w:numPr>
          <w:ilvl w:val="0"/>
          <w:numId w:val="4"/>
        </w:numPr>
        <w:spacing w:after="10"/>
        <w:ind w:left="1146" w:hanging="410"/>
      </w:pPr>
      <w:r>
        <w:t xml:space="preserve">Good interpersonal skills. </w:t>
      </w:r>
    </w:p>
    <w:p>
      <w:pPr>
        <w:numPr>
          <w:ilvl w:val="0"/>
          <w:numId w:val="4"/>
        </w:numPr>
        <w:spacing w:after="10"/>
        <w:ind w:left="1146" w:hanging="410"/>
      </w:pPr>
      <w:bookmarkStart w:id="0" w:name="_gjdgxs" w:colFirst="0" w:colLast="0"/>
      <w:bookmarkEnd w:id="0"/>
      <w:r>
        <w:t xml:space="preserve">Good system knowledge. </w:t>
      </w:r>
    </w:p>
    <w:p>
      <w:pPr>
        <w:numPr>
          <w:ilvl w:val="0"/>
          <w:numId w:val="4"/>
        </w:numPr>
        <w:spacing w:after="10"/>
        <w:ind w:left="1146" w:hanging="410"/>
      </w:pPr>
      <w:bookmarkStart w:id="1" w:name="_30j0zll" w:colFirst="0" w:colLast="0"/>
      <w:bookmarkEnd w:id="1"/>
      <w:r>
        <w:t xml:space="preserve">Team bonding (zero attrition from last </w:t>
      </w:r>
      <w:r>
        <w:rPr>
          <w:rFonts w:hint="default"/>
          <w:lang w:val="en-US"/>
        </w:rPr>
        <w:t xml:space="preserve">3 </w:t>
      </w:r>
      <w:r>
        <w:t>month)</w:t>
      </w:r>
    </w:p>
    <w:p>
      <w:pPr>
        <w:numPr>
          <w:ilvl w:val="0"/>
          <w:numId w:val="4"/>
        </w:numPr>
        <w:spacing w:after="10"/>
        <w:ind w:left="1146" w:hanging="410"/>
      </w:pPr>
      <w:r>
        <w:rPr>
          <w:rFonts w:hint="default"/>
          <w:lang w:val="en-US"/>
        </w:rPr>
        <w:t>Client management</w:t>
      </w:r>
    </w:p>
    <w:p>
      <w:pPr>
        <w:numPr>
          <w:ilvl w:val="0"/>
          <w:numId w:val="4"/>
        </w:numPr>
        <w:spacing w:after="10"/>
        <w:ind w:left="1146" w:hanging="410"/>
      </w:pPr>
      <w:r>
        <w:rPr>
          <w:rFonts w:hint="default"/>
          <w:lang w:val="en-US"/>
        </w:rPr>
        <w:t>MS-excel</w:t>
      </w:r>
    </w:p>
    <w:p>
      <w:pPr>
        <w:numPr>
          <w:ilvl w:val="0"/>
          <w:numId w:val="4"/>
        </w:numPr>
        <w:spacing w:after="10"/>
        <w:ind w:left="1146" w:hanging="410"/>
      </w:pPr>
      <w:r>
        <w:rPr>
          <w:rFonts w:hint="default"/>
          <w:lang w:val="en-US"/>
        </w:rPr>
        <w:t>Advance MS-excel</w:t>
      </w:r>
    </w:p>
    <w:p>
      <w:pPr>
        <w:numPr>
          <w:numId w:val="0"/>
        </w:numPr>
        <w:spacing w:after="10"/>
      </w:pPr>
    </w:p>
    <w:p>
      <w:pPr>
        <w:spacing w:after="0" w:line="259" w:lineRule="auto"/>
        <w:ind w:left="735" w:firstLine="0"/>
      </w:pPr>
      <w:r>
        <w:t xml:space="preserve"> </w:t>
      </w:r>
    </w:p>
    <w:p>
      <w:pPr>
        <w:pStyle w:val="2"/>
        <w:spacing w:after="216"/>
        <w:ind w:left="-5" w:hanging="10"/>
      </w:pPr>
      <w:r>
        <w:t>Personal details</w:t>
      </w:r>
      <w:r>
        <w:rPr>
          <w:b w:val="0"/>
          <w:u w:val="none"/>
        </w:rPr>
        <w:t xml:space="preserve"> </w:t>
      </w:r>
    </w:p>
    <w:p>
      <w:pPr>
        <w:ind w:left="-5" w:hanging="10"/>
      </w:pPr>
      <w:r>
        <w:t>Father's Name         :  Mr. Arup Banerjee</w:t>
      </w:r>
    </w:p>
    <w:p>
      <w:pPr>
        <w:ind w:left="-5" w:hanging="10"/>
      </w:pPr>
      <w:r>
        <w:t>Date of Birth            :  11</w:t>
      </w:r>
      <w:r>
        <w:rPr>
          <w:vertAlign w:val="superscript"/>
        </w:rPr>
        <w:t>th</w:t>
      </w:r>
      <w:r>
        <w:t xml:space="preserve"> February 1999 </w:t>
      </w:r>
    </w:p>
    <w:p>
      <w:pPr>
        <w:ind w:left="-5" w:hanging="10"/>
      </w:pPr>
      <w:r>
        <w:t>Marital Status          :  Single</w:t>
      </w:r>
    </w:p>
    <w:p>
      <w:pPr>
        <w:ind w:left="-5" w:hanging="10"/>
      </w:pPr>
      <w:r>
        <w:t xml:space="preserve">Hobbies                    :   Listening Songs. </w:t>
      </w:r>
    </w:p>
    <w:p>
      <w:pPr>
        <w:ind w:left="-5" w:hanging="10"/>
      </w:pPr>
      <w:r>
        <w:t xml:space="preserve">Language Known    :  Bengali, Hindi &amp; English. </w:t>
      </w:r>
    </w:p>
    <w:p>
      <w:pPr>
        <w:spacing w:after="96" w:line="259" w:lineRule="auto"/>
        <w:ind w:left="0" w:firstLine="0"/>
      </w:pPr>
      <w:r>
        <w:t xml:space="preserve"> </w:t>
      </w:r>
    </w:p>
    <w:p>
      <w:pPr>
        <w:spacing w:after="226"/>
        <w:ind w:left="-5" w:hanging="10"/>
      </w:pPr>
      <w:r>
        <w:t xml:space="preserve">I declare that the information given above is true to the best of my knowledge. </w:t>
      </w:r>
    </w:p>
    <w:p>
      <w:pPr>
        <w:spacing w:after="219" w:line="259" w:lineRule="auto"/>
        <w:ind w:left="0" w:firstLine="0"/>
      </w:pPr>
      <w:r>
        <w:t xml:space="preserve"> </w:t>
      </w:r>
    </w:p>
    <w:p>
      <w:pPr>
        <w:tabs>
          <w:tab w:val="center" w:pos="947"/>
        </w:tabs>
        <w:spacing w:after="227"/>
        <w:ind w:left="-15" w:firstLine="0"/>
      </w:pPr>
      <w:r>
        <w:t xml:space="preserve">Date: </w:t>
      </w:r>
      <w:r>
        <w:rPr>
          <w:sz w:val="16"/>
          <w:szCs w:val="16"/>
        </w:rPr>
        <w:t xml:space="preserve"> </w:t>
      </w:r>
      <w:r>
        <w:t xml:space="preserve"> </w:t>
      </w:r>
      <w:r>
        <w:rPr>
          <w:rFonts w:hint="default"/>
          <w:lang w:val="en-US"/>
        </w:rPr>
        <w:t>20</w:t>
      </w:r>
      <w:r>
        <w:rPr>
          <w:lang w:val="en-US"/>
        </w:rPr>
        <w:t>-Mar-</w:t>
      </w:r>
      <w:r>
        <w:t>202</w:t>
      </w:r>
      <w:r>
        <w:rPr>
          <w:lang w:val="en-US"/>
        </w:rPr>
        <w:t>5</w:t>
      </w:r>
    </w:p>
    <w:p>
      <w:pPr>
        <w:tabs>
          <w:tab w:val="center" w:pos="947"/>
        </w:tabs>
        <w:spacing w:after="227"/>
        <w:ind w:left="-15" w:firstLine="0"/>
      </w:pPr>
      <w:r>
        <w:t xml:space="preserve">Place:   Kolkata   </w:t>
      </w:r>
    </w:p>
    <w:p>
      <w:pPr>
        <w:ind w:left="-5" w:hanging="10"/>
      </w:pPr>
      <w:r>
        <w:rPr>
          <w:b/>
        </w:rPr>
        <w:t>Debojyoti Banerjee</w:t>
      </w:r>
      <w:r>
        <w:t xml:space="preserve">                                                </w:t>
      </w:r>
    </w:p>
    <w:p>
      <w:pPr>
        <w:ind w:left="-5" w:hanging="10"/>
      </w:pPr>
      <w:r>
        <w:t xml:space="preserve"> </w:t>
      </w:r>
    </w:p>
    <w:sectPr>
      <w:pgSz w:w="12240" w:h="15840"/>
      <w:pgMar w:top="1140" w:right="1281" w:bottom="1362" w:left="1134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Gautam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Noto Sans Symbol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8" w:lineRule="auto"/>
      </w:pPr>
      <w:r>
        <w:separator/>
      </w:r>
    </w:p>
  </w:footnote>
  <w:footnote w:type="continuationSeparator" w:id="1">
    <w:p>
      <w:pPr>
        <w:spacing w:before="0" w:after="0" w:line="248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multilevel"/>
    <w:tmpl w:val="00000000"/>
    <w:lvl w:ilvl="0" w:tentative="0">
      <w:start w:val="1"/>
      <w:numFmt w:val="bullet"/>
      <w:lvlText w:val="●"/>
      <w:lvlJc w:val="left"/>
      <w:pPr>
        <w:ind w:left="1146" w:hanging="1146"/>
      </w:pPr>
      <w:rPr>
        <w:rFonts w:ascii="Arial" w:hAnsi="Arial" w:eastAsia="Arial" w:cs="Arial"/>
        <w:b w:val="0"/>
        <w:i w:val="0"/>
        <w:color w:val="000000"/>
        <w:sz w:val="18"/>
        <w:szCs w:val="18"/>
        <w:u w:val="none"/>
        <w:shd w:val="clear" w:color="auto" w:fill="auto"/>
        <w:vertAlign w:val="baseline"/>
      </w:rPr>
    </w:lvl>
    <w:lvl w:ilvl="1" w:tentative="0">
      <w:start w:val="1"/>
      <w:numFmt w:val="bullet"/>
      <w:lvlText w:val="o"/>
      <w:lvlJc w:val="left"/>
      <w:pPr>
        <w:ind w:left="1815" w:hanging="1815"/>
      </w:pPr>
      <w:rPr>
        <w:rFonts w:ascii="Arial" w:hAnsi="Arial" w:eastAsia="Arial" w:cs="Arial"/>
        <w:b w:val="0"/>
        <w:i w:val="0"/>
        <w:color w:val="000000"/>
        <w:sz w:val="18"/>
        <w:szCs w:val="18"/>
        <w:u w:val="none"/>
        <w:shd w:val="clear" w:color="auto" w:fill="auto"/>
        <w:vertAlign w:val="baseline"/>
      </w:rPr>
    </w:lvl>
    <w:lvl w:ilvl="2" w:tentative="0">
      <w:start w:val="1"/>
      <w:numFmt w:val="bullet"/>
      <w:lvlText w:val="▪"/>
      <w:lvlJc w:val="left"/>
      <w:pPr>
        <w:ind w:left="2535" w:hanging="2535"/>
      </w:pPr>
      <w:rPr>
        <w:rFonts w:ascii="Arial" w:hAnsi="Arial" w:eastAsia="Arial" w:cs="Arial"/>
        <w:b w:val="0"/>
        <w:i w:val="0"/>
        <w:color w:val="000000"/>
        <w:sz w:val="18"/>
        <w:szCs w:val="18"/>
        <w:u w:val="none"/>
        <w:shd w:val="clear" w:color="auto" w:fill="auto"/>
        <w:vertAlign w:val="baseline"/>
      </w:rPr>
    </w:lvl>
    <w:lvl w:ilvl="3" w:tentative="0">
      <w:start w:val="1"/>
      <w:numFmt w:val="bullet"/>
      <w:lvlText w:val="•"/>
      <w:lvlJc w:val="left"/>
      <w:pPr>
        <w:ind w:left="3255" w:hanging="3255"/>
      </w:pPr>
      <w:rPr>
        <w:rFonts w:ascii="Arial" w:hAnsi="Arial" w:eastAsia="Arial" w:cs="Arial"/>
        <w:b w:val="0"/>
        <w:i w:val="0"/>
        <w:color w:val="000000"/>
        <w:sz w:val="18"/>
        <w:szCs w:val="18"/>
        <w:u w:val="none"/>
        <w:shd w:val="clear" w:color="auto" w:fill="auto"/>
        <w:vertAlign w:val="baseline"/>
      </w:rPr>
    </w:lvl>
    <w:lvl w:ilvl="4" w:tentative="0">
      <w:start w:val="1"/>
      <w:numFmt w:val="bullet"/>
      <w:lvlText w:val="o"/>
      <w:lvlJc w:val="left"/>
      <w:pPr>
        <w:ind w:left="3975" w:hanging="3975"/>
      </w:pPr>
      <w:rPr>
        <w:rFonts w:ascii="Arial" w:hAnsi="Arial" w:eastAsia="Arial" w:cs="Arial"/>
        <w:b w:val="0"/>
        <w:i w:val="0"/>
        <w:color w:val="000000"/>
        <w:sz w:val="18"/>
        <w:szCs w:val="18"/>
        <w:u w:val="none"/>
        <w:shd w:val="clear" w:color="auto" w:fill="auto"/>
        <w:vertAlign w:val="baseline"/>
      </w:rPr>
    </w:lvl>
    <w:lvl w:ilvl="5" w:tentative="0">
      <w:start w:val="1"/>
      <w:numFmt w:val="bullet"/>
      <w:lvlText w:val="▪"/>
      <w:lvlJc w:val="left"/>
      <w:pPr>
        <w:ind w:left="4695" w:hanging="4695"/>
      </w:pPr>
      <w:rPr>
        <w:rFonts w:ascii="Arial" w:hAnsi="Arial" w:eastAsia="Arial" w:cs="Arial"/>
        <w:b w:val="0"/>
        <w:i w:val="0"/>
        <w:color w:val="000000"/>
        <w:sz w:val="18"/>
        <w:szCs w:val="18"/>
        <w:u w:val="none"/>
        <w:shd w:val="clear" w:color="auto" w:fill="auto"/>
        <w:vertAlign w:val="baseline"/>
      </w:rPr>
    </w:lvl>
    <w:lvl w:ilvl="6" w:tentative="0">
      <w:start w:val="1"/>
      <w:numFmt w:val="bullet"/>
      <w:lvlText w:val="•"/>
      <w:lvlJc w:val="left"/>
      <w:pPr>
        <w:ind w:left="5415" w:hanging="5415"/>
      </w:pPr>
      <w:rPr>
        <w:rFonts w:ascii="Arial" w:hAnsi="Arial" w:eastAsia="Arial" w:cs="Arial"/>
        <w:b w:val="0"/>
        <w:i w:val="0"/>
        <w:color w:val="000000"/>
        <w:sz w:val="18"/>
        <w:szCs w:val="18"/>
        <w:u w:val="none"/>
        <w:shd w:val="clear" w:color="auto" w:fill="auto"/>
        <w:vertAlign w:val="baseline"/>
      </w:rPr>
    </w:lvl>
    <w:lvl w:ilvl="7" w:tentative="0">
      <w:start w:val="1"/>
      <w:numFmt w:val="bullet"/>
      <w:lvlText w:val="o"/>
      <w:lvlJc w:val="left"/>
      <w:pPr>
        <w:ind w:left="6135" w:hanging="6135"/>
      </w:pPr>
      <w:rPr>
        <w:rFonts w:ascii="Arial" w:hAnsi="Arial" w:eastAsia="Arial" w:cs="Arial"/>
        <w:b w:val="0"/>
        <w:i w:val="0"/>
        <w:color w:val="000000"/>
        <w:sz w:val="18"/>
        <w:szCs w:val="18"/>
        <w:u w:val="none"/>
        <w:shd w:val="clear" w:color="auto" w:fill="auto"/>
        <w:vertAlign w:val="baseline"/>
      </w:rPr>
    </w:lvl>
    <w:lvl w:ilvl="8" w:tentative="0">
      <w:start w:val="1"/>
      <w:numFmt w:val="bullet"/>
      <w:lvlText w:val="▪"/>
      <w:lvlJc w:val="left"/>
      <w:pPr>
        <w:ind w:left="6855" w:hanging="6855"/>
      </w:pPr>
      <w:rPr>
        <w:rFonts w:ascii="Arial" w:hAnsi="Arial" w:eastAsia="Arial" w:cs="Arial"/>
        <w:b w:val="0"/>
        <w:i w:val="0"/>
        <w:color w:val="000000"/>
        <w:sz w:val="18"/>
        <w:szCs w:val="18"/>
        <w:u w:val="none"/>
        <w:shd w:val="clear" w:color="auto" w:fill="auto"/>
        <w:vertAlign w:val="baseline"/>
      </w:rPr>
    </w:lvl>
  </w:abstractNum>
  <w:abstractNum w:abstractNumId="1">
    <w:nsid w:val="00000001"/>
    <w:multiLevelType w:val="multilevel"/>
    <w:tmpl w:val="00000001"/>
    <w:lvl w:ilvl="0" w:tentative="0">
      <w:start w:val="1"/>
      <w:numFmt w:val="bullet"/>
      <w:lvlText w:val="➢"/>
      <w:lvlJc w:val="left"/>
      <w:pPr>
        <w:ind w:left="795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515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235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955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75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95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115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835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555" w:hanging="360"/>
      </w:pPr>
      <w:rPr>
        <w:rFonts w:ascii="Noto Sans Symbols" w:hAnsi="Noto Sans Symbols" w:eastAsia="Noto Sans Symbols" w:cs="Noto Sans Symbols"/>
      </w:rPr>
    </w:lvl>
  </w:abstractNum>
  <w:abstractNum w:abstractNumId="2">
    <w:nsid w:val="00000002"/>
    <w:multiLevelType w:val="multilevel"/>
    <w:tmpl w:val="00000002"/>
    <w:lvl w:ilvl="0" w:tentative="0">
      <w:start w:val="1"/>
      <w:numFmt w:val="decimal"/>
      <w:lvlText w:val="%1."/>
      <w:lvlJc w:val="left"/>
      <w:pPr>
        <w:ind w:left="3060" w:hanging="3060"/>
      </w:pPr>
      <w:rPr>
        <w:rFonts w:ascii="Arial" w:hAnsi="Arial" w:eastAsia="Arial" w:cs="Arial"/>
        <w:b w:val="0"/>
        <w:i w:val="0"/>
        <w:color w:val="000000"/>
        <w:sz w:val="18"/>
        <w:szCs w:val="18"/>
        <w:u w:val="none"/>
        <w:shd w:val="clear" w:color="auto" w:fill="auto"/>
        <w:vertAlign w:val="baseline"/>
      </w:rPr>
    </w:lvl>
    <w:lvl w:ilvl="1" w:tentative="0">
      <w:start w:val="1"/>
      <w:numFmt w:val="bullet"/>
      <w:lvlText w:val="o"/>
      <w:lvlJc w:val="left"/>
      <w:pPr>
        <w:ind w:left="3780" w:hanging="3780"/>
      </w:pPr>
      <w:rPr>
        <w:rFonts w:ascii="Arial" w:hAnsi="Arial" w:eastAsia="Arial" w:cs="Arial"/>
        <w:b w:val="0"/>
        <w:i w:val="0"/>
        <w:color w:val="000000"/>
        <w:sz w:val="18"/>
        <w:szCs w:val="18"/>
        <w:u w:val="none"/>
        <w:shd w:val="clear" w:color="auto" w:fill="auto"/>
        <w:vertAlign w:val="baseline"/>
      </w:rPr>
    </w:lvl>
    <w:lvl w:ilvl="2" w:tentative="0">
      <w:start w:val="1"/>
      <w:numFmt w:val="bullet"/>
      <w:lvlText w:val="▪"/>
      <w:lvlJc w:val="left"/>
      <w:pPr>
        <w:ind w:left="4500" w:hanging="4500"/>
      </w:pPr>
      <w:rPr>
        <w:rFonts w:ascii="Arial" w:hAnsi="Arial" w:eastAsia="Arial" w:cs="Arial"/>
        <w:b w:val="0"/>
        <w:i w:val="0"/>
        <w:color w:val="000000"/>
        <w:sz w:val="18"/>
        <w:szCs w:val="18"/>
        <w:u w:val="none"/>
        <w:shd w:val="clear" w:color="auto" w:fill="auto"/>
        <w:vertAlign w:val="baseline"/>
      </w:rPr>
    </w:lvl>
    <w:lvl w:ilvl="3" w:tentative="0">
      <w:start w:val="1"/>
      <w:numFmt w:val="bullet"/>
      <w:lvlText w:val="•"/>
      <w:lvlJc w:val="left"/>
      <w:pPr>
        <w:ind w:left="5220" w:hanging="5220"/>
      </w:pPr>
      <w:rPr>
        <w:rFonts w:ascii="Arial" w:hAnsi="Arial" w:eastAsia="Arial" w:cs="Arial"/>
        <w:b w:val="0"/>
        <w:i w:val="0"/>
        <w:color w:val="000000"/>
        <w:sz w:val="18"/>
        <w:szCs w:val="18"/>
        <w:u w:val="none"/>
        <w:shd w:val="clear" w:color="auto" w:fill="auto"/>
        <w:vertAlign w:val="baseline"/>
      </w:rPr>
    </w:lvl>
    <w:lvl w:ilvl="4" w:tentative="0">
      <w:start w:val="1"/>
      <w:numFmt w:val="bullet"/>
      <w:lvlText w:val="o"/>
      <w:lvlJc w:val="left"/>
      <w:pPr>
        <w:ind w:left="5940" w:hanging="5940"/>
      </w:pPr>
      <w:rPr>
        <w:rFonts w:ascii="Arial" w:hAnsi="Arial" w:eastAsia="Arial" w:cs="Arial"/>
        <w:b w:val="0"/>
        <w:i w:val="0"/>
        <w:color w:val="000000"/>
        <w:sz w:val="18"/>
        <w:szCs w:val="18"/>
        <w:u w:val="none"/>
        <w:shd w:val="clear" w:color="auto" w:fill="auto"/>
        <w:vertAlign w:val="baseline"/>
      </w:rPr>
    </w:lvl>
    <w:lvl w:ilvl="5" w:tentative="0">
      <w:start w:val="1"/>
      <w:numFmt w:val="bullet"/>
      <w:lvlText w:val="▪"/>
      <w:lvlJc w:val="left"/>
      <w:pPr>
        <w:ind w:left="6660" w:hanging="6660"/>
      </w:pPr>
      <w:rPr>
        <w:rFonts w:ascii="Arial" w:hAnsi="Arial" w:eastAsia="Arial" w:cs="Arial"/>
        <w:b w:val="0"/>
        <w:i w:val="0"/>
        <w:color w:val="000000"/>
        <w:sz w:val="18"/>
        <w:szCs w:val="18"/>
        <w:u w:val="none"/>
        <w:shd w:val="clear" w:color="auto" w:fill="auto"/>
        <w:vertAlign w:val="baseline"/>
      </w:rPr>
    </w:lvl>
    <w:lvl w:ilvl="6" w:tentative="0">
      <w:start w:val="1"/>
      <w:numFmt w:val="bullet"/>
      <w:lvlText w:val="•"/>
      <w:lvlJc w:val="left"/>
      <w:pPr>
        <w:ind w:left="7380" w:hanging="7380"/>
      </w:pPr>
      <w:rPr>
        <w:rFonts w:ascii="Arial" w:hAnsi="Arial" w:eastAsia="Arial" w:cs="Arial"/>
        <w:b w:val="0"/>
        <w:i w:val="0"/>
        <w:color w:val="000000"/>
        <w:sz w:val="18"/>
        <w:szCs w:val="18"/>
        <w:u w:val="none"/>
        <w:shd w:val="clear" w:color="auto" w:fill="auto"/>
        <w:vertAlign w:val="baseline"/>
      </w:rPr>
    </w:lvl>
    <w:lvl w:ilvl="7" w:tentative="0">
      <w:start w:val="1"/>
      <w:numFmt w:val="bullet"/>
      <w:lvlText w:val="o"/>
      <w:lvlJc w:val="left"/>
      <w:pPr>
        <w:ind w:left="8100" w:hanging="8100"/>
      </w:pPr>
      <w:rPr>
        <w:rFonts w:ascii="Arial" w:hAnsi="Arial" w:eastAsia="Arial" w:cs="Arial"/>
        <w:b w:val="0"/>
        <w:i w:val="0"/>
        <w:color w:val="000000"/>
        <w:sz w:val="18"/>
        <w:szCs w:val="18"/>
        <w:u w:val="none"/>
        <w:shd w:val="clear" w:color="auto" w:fill="auto"/>
        <w:vertAlign w:val="baseline"/>
      </w:rPr>
    </w:lvl>
    <w:lvl w:ilvl="8" w:tentative="0">
      <w:start w:val="1"/>
      <w:numFmt w:val="bullet"/>
      <w:lvlText w:val="▪"/>
      <w:lvlJc w:val="left"/>
      <w:pPr>
        <w:ind w:left="8820" w:hanging="8820"/>
      </w:pPr>
      <w:rPr>
        <w:rFonts w:ascii="Arial" w:hAnsi="Arial" w:eastAsia="Arial" w:cs="Arial"/>
        <w:b w:val="0"/>
        <w:i w:val="0"/>
        <w:color w:val="000000"/>
        <w:sz w:val="18"/>
        <w:szCs w:val="18"/>
        <w:u w:val="none"/>
        <w:shd w:val="clear" w:color="auto" w:fill="auto"/>
        <w:vertAlign w:val="baseline"/>
      </w:rPr>
    </w:lvl>
  </w:abstractNum>
  <w:abstractNum w:abstractNumId="3">
    <w:nsid w:val="00000003"/>
    <w:multiLevelType w:val="multilevel"/>
    <w:tmpl w:val="00000003"/>
    <w:lvl w:ilvl="0" w:tentative="0">
      <w:start w:val="1"/>
      <w:numFmt w:val="bullet"/>
      <w:lvlText w:val="●"/>
      <w:lvlJc w:val="left"/>
      <w:pPr>
        <w:ind w:left="2160" w:hanging="2160"/>
      </w:pPr>
      <w:rPr>
        <w:rFonts w:ascii="Arial" w:hAnsi="Arial" w:eastAsia="Arial" w:cs="Arial"/>
        <w:b w:val="0"/>
        <w:i w:val="0"/>
        <w:color w:val="000000"/>
        <w:sz w:val="18"/>
        <w:szCs w:val="18"/>
        <w:u w:val="none"/>
        <w:shd w:val="clear" w:color="auto" w:fill="auto"/>
        <w:vertAlign w:val="baseline"/>
      </w:rPr>
    </w:lvl>
    <w:lvl w:ilvl="1" w:tentative="0">
      <w:start w:val="1"/>
      <w:numFmt w:val="bullet"/>
      <w:lvlText w:val="o"/>
      <w:lvlJc w:val="left"/>
      <w:pPr>
        <w:ind w:left="2880" w:hanging="2880"/>
      </w:pPr>
      <w:rPr>
        <w:rFonts w:ascii="Arial" w:hAnsi="Arial" w:eastAsia="Arial" w:cs="Arial"/>
        <w:b w:val="0"/>
        <w:i w:val="0"/>
        <w:color w:val="000000"/>
        <w:sz w:val="18"/>
        <w:szCs w:val="18"/>
        <w:u w:val="none"/>
        <w:shd w:val="clear" w:color="auto" w:fill="auto"/>
        <w:vertAlign w:val="baseline"/>
      </w:rPr>
    </w:lvl>
    <w:lvl w:ilvl="2" w:tentative="0">
      <w:start w:val="1"/>
      <w:numFmt w:val="bullet"/>
      <w:lvlText w:val="▪"/>
      <w:lvlJc w:val="left"/>
      <w:pPr>
        <w:ind w:left="3600" w:hanging="3600"/>
      </w:pPr>
      <w:rPr>
        <w:rFonts w:ascii="Arial" w:hAnsi="Arial" w:eastAsia="Arial" w:cs="Arial"/>
        <w:b w:val="0"/>
        <w:i w:val="0"/>
        <w:color w:val="000000"/>
        <w:sz w:val="18"/>
        <w:szCs w:val="18"/>
        <w:u w:val="none"/>
        <w:shd w:val="clear" w:color="auto" w:fill="auto"/>
        <w:vertAlign w:val="baseline"/>
      </w:rPr>
    </w:lvl>
    <w:lvl w:ilvl="3" w:tentative="0">
      <w:start w:val="1"/>
      <w:numFmt w:val="bullet"/>
      <w:lvlText w:val="•"/>
      <w:lvlJc w:val="left"/>
      <w:pPr>
        <w:ind w:left="4320" w:hanging="4320"/>
      </w:pPr>
      <w:rPr>
        <w:rFonts w:ascii="Arial" w:hAnsi="Arial" w:eastAsia="Arial" w:cs="Arial"/>
        <w:b w:val="0"/>
        <w:i w:val="0"/>
        <w:color w:val="000000"/>
        <w:sz w:val="18"/>
        <w:szCs w:val="18"/>
        <w:u w:val="none"/>
        <w:shd w:val="clear" w:color="auto" w:fill="auto"/>
        <w:vertAlign w:val="baseline"/>
      </w:rPr>
    </w:lvl>
    <w:lvl w:ilvl="4" w:tentative="0">
      <w:start w:val="1"/>
      <w:numFmt w:val="bullet"/>
      <w:lvlText w:val="o"/>
      <w:lvlJc w:val="left"/>
      <w:pPr>
        <w:ind w:left="5040" w:hanging="5040"/>
      </w:pPr>
      <w:rPr>
        <w:rFonts w:ascii="Arial" w:hAnsi="Arial" w:eastAsia="Arial" w:cs="Arial"/>
        <w:b w:val="0"/>
        <w:i w:val="0"/>
        <w:color w:val="000000"/>
        <w:sz w:val="18"/>
        <w:szCs w:val="18"/>
        <w:u w:val="none"/>
        <w:shd w:val="clear" w:color="auto" w:fill="auto"/>
        <w:vertAlign w:val="baseline"/>
      </w:rPr>
    </w:lvl>
    <w:lvl w:ilvl="5" w:tentative="0">
      <w:start w:val="1"/>
      <w:numFmt w:val="bullet"/>
      <w:lvlText w:val="▪"/>
      <w:lvlJc w:val="left"/>
      <w:pPr>
        <w:ind w:left="5760" w:hanging="5760"/>
      </w:pPr>
      <w:rPr>
        <w:rFonts w:ascii="Arial" w:hAnsi="Arial" w:eastAsia="Arial" w:cs="Arial"/>
        <w:b w:val="0"/>
        <w:i w:val="0"/>
        <w:color w:val="000000"/>
        <w:sz w:val="18"/>
        <w:szCs w:val="18"/>
        <w:u w:val="none"/>
        <w:shd w:val="clear" w:color="auto" w:fill="auto"/>
        <w:vertAlign w:val="baseline"/>
      </w:rPr>
    </w:lvl>
    <w:lvl w:ilvl="6" w:tentative="0">
      <w:start w:val="1"/>
      <w:numFmt w:val="bullet"/>
      <w:lvlText w:val="•"/>
      <w:lvlJc w:val="left"/>
      <w:pPr>
        <w:ind w:left="6480" w:hanging="6480"/>
      </w:pPr>
      <w:rPr>
        <w:rFonts w:ascii="Arial" w:hAnsi="Arial" w:eastAsia="Arial" w:cs="Arial"/>
        <w:b w:val="0"/>
        <w:i w:val="0"/>
        <w:color w:val="000000"/>
        <w:sz w:val="18"/>
        <w:szCs w:val="18"/>
        <w:u w:val="none"/>
        <w:shd w:val="clear" w:color="auto" w:fill="auto"/>
        <w:vertAlign w:val="baseline"/>
      </w:rPr>
    </w:lvl>
    <w:lvl w:ilvl="7" w:tentative="0">
      <w:start w:val="1"/>
      <w:numFmt w:val="bullet"/>
      <w:lvlText w:val="o"/>
      <w:lvlJc w:val="left"/>
      <w:pPr>
        <w:ind w:left="7200" w:hanging="7200"/>
      </w:pPr>
      <w:rPr>
        <w:rFonts w:ascii="Arial" w:hAnsi="Arial" w:eastAsia="Arial" w:cs="Arial"/>
        <w:b w:val="0"/>
        <w:i w:val="0"/>
        <w:color w:val="000000"/>
        <w:sz w:val="18"/>
        <w:szCs w:val="18"/>
        <w:u w:val="none"/>
        <w:shd w:val="clear" w:color="auto" w:fill="auto"/>
        <w:vertAlign w:val="baseline"/>
      </w:rPr>
    </w:lvl>
    <w:lvl w:ilvl="8" w:tentative="0">
      <w:start w:val="1"/>
      <w:numFmt w:val="bullet"/>
      <w:lvlText w:val="▪"/>
      <w:lvlJc w:val="left"/>
      <w:pPr>
        <w:ind w:left="7920" w:hanging="7920"/>
      </w:pPr>
      <w:rPr>
        <w:rFonts w:ascii="Arial" w:hAnsi="Arial" w:eastAsia="Arial" w:cs="Arial"/>
        <w:b w:val="0"/>
        <w:i w:val="0"/>
        <w:color w:val="000000"/>
        <w:sz w:val="18"/>
        <w:szCs w:val="18"/>
        <w:u w:val="none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7FA200A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after="103" w:line="248" w:lineRule="auto"/>
      <w:ind w:left="10" w:hanging="20"/>
      <w:jc w:val="both"/>
    </w:pPr>
    <w:rPr>
      <w:rFonts w:ascii="Calibri" w:hAnsi="Calibri" w:eastAsia="Calibri" w:cs="Calibri"/>
      <w:sz w:val="21"/>
      <w:lang w:val="en-US"/>
    </w:rPr>
  </w:style>
  <w:style w:type="paragraph" w:styleId="2">
    <w:name w:val="heading 1"/>
    <w:basedOn w:val="3"/>
    <w:next w:val="3"/>
    <w:uiPriority w:val="0"/>
    <w:pPr>
      <w:keepNext/>
      <w:keepLines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pacing w:before="0" w:after="0" w:line="248" w:lineRule="auto"/>
      <w:ind w:left="10" w:right="0" w:hanging="20"/>
      <w:jc w:val="left"/>
    </w:pPr>
    <w:rPr>
      <w:rFonts w:ascii="Calibri" w:hAnsi="Calibri" w:eastAsia="Calibri" w:cs="Calibri"/>
      <w:b/>
      <w:color w:val="000000"/>
      <w:sz w:val="20"/>
      <w:szCs w:val="20"/>
      <w:u w:val="single"/>
      <w:shd w:val="clear" w:color="auto" w:fill="auto"/>
      <w:vertAlign w:val="baseline"/>
    </w:rPr>
  </w:style>
  <w:style w:type="paragraph" w:styleId="4">
    <w:name w:val="heading 2"/>
    <w:basedOn w:val="3"/>
    <w:next w:val="3"/>
    <w:uiPriority w:val="0"/>
    <w:pPr>
      <w:keepNext/>
      <w:keepLines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pacing w:before="0" w:after="96" w:line="248" w:lineRule="auto"/>
      <w:ind w:left="10" w:right="0" w:hanging="10"/>
      <w:jc w:val="left"/>
    </w:pPr>
    <w:rPr>
      <w:rFonts w:ascii="Calibri" w:hAnsi="Calibri" w:eastAsia="Calibri" w:cs="Calibri"/>
      <w:color w:val="000000"/>
      <w:sz w:val="20"/>
      <w:szCs w:val="20"/>
      <w:u w:val="single"/>
      <w:shd w:val="clear" w:color="auto" w:fill="auto"/>
      <w:vertAlign w:val="baseline"/>
    </w:rPr>
  </w:style>
  <w:style w:type="paragraph" w:styleId="5">
    <w:name w:val="heading 3"/>
    <w:basedOn w:val="3"/>
    <w:next w:val="3"/>
    <w:uiPriority w:val="0"/>
    <w:pPr>
      <w:keepNext/>
      <w:keepLines/>
      <w:spacing w:before="280" w:after="80"/>
    </w:pPr>
    <w:rPr>
      <w:b/>
      <w:sz w:val="28"/>
      <w:szCs w:val="28"/>
    </w:rPr>
  </w:style>
  <w:style w:type="paragraph" w:styleId="6">
    <w:name w:val="heading 4"/>
    <w:basedOn w:val="3"/>
    <w:next w:val="3"/>
    <w:uiPriority w:val="0"/>
    <w:pPr>
      <w:keepNext/>
      <w:keepLines/>
      <w:spacing w:before="240" w:after="40"/>
    </w:pPr>
    <w:rPr>
      <w:b/>
      <w:sz w:val="24"/>
      <w:szCs w:val="24"/>
    </w:rPr>
  </w:style>
  <w:style w:type="paragraph" w:styleId="7">
    <w:name w:val="heading 5"/>
    <w:basedOn w:val="3"/>
    <w:next w:val="3"/>
    <w:qFormat/>
    <w:uiPriority w:val="0"/>
    <w:pPr>
      <w:keepNext/>
      <w:keepLines/>
      <w:spacing w:before="220" w:after="40"/>
    </w:pPr>
    <w:rPr>
      <w:b/>
      <w:sz w:val="22"/>
      <w:szCs w:val="22"/>
    </w:rPr>
  </w:style>
  <w:style w:type="paragraph" w:styleId="8">
    <w:name w:val="heading 6"/>
    <w:basedOn w:val="3"/>
    <w:next w:val="3"/>
    <w:qFormat/>
    <w:uiPriority w:val="0"/>
    <w:pPr>
      <w:keepNext/>
      <w:keepLines/>
      <w:spacing w:before="200" w:after="40"/>
    </w:pPr>
    <w:rPr>
      <w:b/>
    </w:rPr>
  </w:style>
  <w:style w:type="character" w:default="1" w:styleId="9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normal"/>
    <w:uiPriority w:val="0"/>
    <w:pPr>
      <w:spacing w:after="103" w:line="248" w:lineRule="auto"/>
      <w:ind w:left="10" w:hanging="20"/>
    </w:pPr>
    <w:rPr>
      <w:rFonts w:ascii="Calibri" w:hAnsi="Calibri" w:eastAsia="Calibri" w:cs="Calibri"/>
      <w:lang w:val="en-US"/>
    </w:rPr>
  </w:style>
  <w:style w:type="paragraph" w:styleId="11">
    <w:name w:val="Subtitle"/>
    <w:basedOn w:val="3"/>
    <w:next w:val="3"/>
    <w:uiPriority w:val="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12">
    <w:name w:val="Title"/>
    <w:basedOn w:val="3"/>
    <w:next w:val="3"/>
    <w:uiPriority w:val="0"/>
    <w:pPr>
      <w:keepNext/>
      <w:keepLines/>
      <w:spacing w:before="480" w:after="120"/>
    </w:pPr>
    <w:rPr>
      <w:b/>
      <w:sz w:val="72"/>
      <w:szCs w:val="72"/>
    </w:rPr>
  </w:style>
  <w:style w:type="table" w:customStyle="1" w:styleId="13">
    <w:name w:val="Table Normal1"/>
    <w:uiPriority w:val="0"/>
  </w:style>
  <w:style w:type="table" w:customStyle="1" w:styleId="14">
    <w:name w:val="_Style 10"/>
    <w:basedOn w:val="13"/>
    <w:qFormat/>
    <w:uiPriority w:val="0"/>
    <w:pPr>
      <w:spacing w:after="0" w:line="240" w:lineRule="auto"/>
    </w:pPr>
    <w:tblPr>
      <w:tblCellMar>
        <w:top w:w="67" w:type="dxa"/>
        <w:left w:w="46" w:type="dxa"/>
        <w:bottom w:w="0" w:type="dxa"/>
        <w:right w:w="6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Words>311</Words>
  <Characters>1754</Characters>
  <Paragraphs>82</Paragraphs>
  <TotalTime>2</TotalTime>
  <ScaleCrop>false</ScaleCrop>
  <LinksUpToDate>false</LinksUpToDate>
  <CharactersWithSpaces>2161</CharactersWithSpaces>
  <Application>WPS Office_11.2.0.11537_F1E327BC-269C-435d-A152-05C5408002CA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2025-03-09T05:02:00Z</dcterms:created>
  <dc:creator>WPS Office</dc:creator>
  <cp:lastModifiedBy>61605K</cp:lastModifiedBy>
  <dcterms:modified xsi:type="dcterms:W3CDTF">2025-03-20T16:02:35Z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1B649E1DDE7041E8B79EB54D734135B8</vt:lpwstr>
  </property>
  <property fmtid="{D5CDD505-2E9C-101B-9397-08002B2CF9AE}" pid="3" name="KSOProductBuildVer">
    <vt:lpwstr>1033-11.2.0.11537</vt:lpwstr>
  </property>
</Properties>
</file>